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284" w:rsidRDefault="00D35284" w:rsidP="00D35284">
      <w:pPr>
        <w:keepNext/>
        <w:spacing w:after="12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  <w:t>Załącznik nr 1</w:t>
      </w:r>
    </w:p>
    <w:p w:rsidR="00D35284" w:rsidRDefault="00D35284" w:rsidP="00D3528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</w:pPr>
    </w:p>
    <w:p w:rsidR="00F16470" w:rsidRDefault="00F16470" w:rsidP="00D3528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</w:pPr>
    </w:p>
    <w:p w:rsidR="00F16470" w:rsidRDefault="00F16470" w:rsidP="00D3528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</w:pPr>
    </w:p>
    <w:p w:rsidR="00D35284" w:rsidRPr="007F383F" w:rsidRDefault="00D35284" w:rsidP="00D3528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</w:pPr>
      <w:r w:rsidRPr="007F383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GB"/>
        </w:rPr>
        <w:t>FORMULARZ OFERTY</w:t>
      </w:r>
    </w:p>
    <w:p w:rsidR="00D35284" w:rsidRPr="00710E08" w:rsidRDefault="00D35284" w:rsidP="00D3528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284" w:rsidRDefault="00D35284" w:rsidP="00D35284">
      <w:pPr>
        <w:pStyle w:val="Standard"/>
        <w:tabs>
          <w:tab w:val="left" w:pos="284"/>
        </w:tabs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p w:rsidR="00A472F8" w:rsidRPr="00A472F8" w:rsidRDefault="00D35284" w:rsidP="00A472F8">
      <w:pPr>
        <w:pStyle w:val="Standard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1C7BE2">
        <w:rPr>
          <w:rFonts w:eastAsia="Times New Roman" w:cs="Times New Roman"/>
          <w:bCs/>
          <w:sz w:val="20"/>
          <w:szCs w:val="20"/>
          <w:lang w:eastAsia="pl-PL"/>
        </w:rPr>
        <w:t xml:space="preserve">W odpowiedzi na Zapytanie Ofertowe nr </w:t>
      </w:r>
      <w:r w:rsidR="00173F71">
        <w:rPr>
          <w:rFonts w:eastAsia="Times New Roman" w:cs="Times New Roman"/>
          <w:b/>
          <w:bCs/>
          <w:sz w:val="20"/>
          <w:szCs w:val="20"/>
          <w:lang w:eastAsia="pl-PL"/>
        </w:rPr>
        <w:t>8</w:t>
      </w:r>
      <w:r w:rsidR="00520106" w:rsidRPr="001C7BE2">
        <w:rPr>
          <w:rFonts w:eastAsia="Times New Roman" w:cs="Times New Roman"/>
          <w:b/>
          <w:bCs/>
          <w:sz w:val="20"/>
          <w:szCs w:val="20"/>
          <w:lang w:eastAsia="pl-PL"/>
        </w:rPr>
        <w:t>/GTB</w:t>
      </w:r>
      <w:r w:rsidR="00F42414" w:rsidRPr="001C7BE2">
        <w:rPr>
          <w:rFonts w:eastAsia="Times New Roman" w:cs="Times New Roman"/>
          <w:b/>
          <w:bCs/>
          <w:sz w:val="20"/>
          <w:szCs w:val="20"/>
          <w:lang w:eastAsia="pl-PL"/>
        </w:rPr>
        <w:t>/</w:t>
      </w:r>
      <w:r w:rsidRPr="001C7BE2">
        <w:rPr>
          <w:rFonts w:eastAsia="Times New Roman" w:cs="Times New Roman"/>
          <w:b/>
          <w:bCs/>
          <w:sz w:val="20"/>
          <w:szCs w:val="20"/>
          <w:lang w:eastAsia="pl-PL"/>
        </w:rPr>
        <w:t xml:space="preserve">2017 </w:t>
      </w:r>
      <w:r w:rsidR="001C7BE2" w:rsidRPr="001C7BE2">
        <w:rPr>
          <w:rFonts w:eastAsia="Times New Roman" w:cs="Times New Roman"/>
          <w:b/>
          <w:bCs/>
          <w:sz w:val="20"/>
          <w:szCs w:val="20"/>
          <w:lang w:eastAsia="pl-PL"/>
        </w:rPr>
        <w:t xml:space="preserve">z dnia </w:t>
      </w:r>
      <w:r w:rsidR="00D26468">
        <w:rPr>
          <w:rFonts w:eastAsia="Times New Roman" w:cs="Times New Roman"/>
          <w:b/>
          <w:bCs/>
          <w:sz w:val="20"/>
          <w:szCs w:val="20"/>
          <w:lang w:eastAsia="pl-PL"/>
        </w:rPr>
        <w:t>10 października</w:t>
      </w:r>
      <w:bookmarkStart w:id="0" w:name="_GoBack"/>
      <w:bookmarkEnd w:id="0"/>
      <w:r w:rsidR="001C7BE2" w:rsidRPr="001C7BE2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2017</w:t>
      </w:r>
      <w:r w:rsidR="00FA174E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Pr="001C7BE2">
        <w:rPr>
          <w:rFonts w:eastAsia="Times New Roman" w:cs="Times New Roman"/>
          <w:bCs/>
          <w:sz w:val="20"/>
          <w:szCs w:val="20"/>
          <w:lang w:eastAsia="pl-PL"/>
        </w:rPr>
        <w:t xml:space="preserve">r. </w:t>
      </w:r>
      <w:bookmarkStart w:id="1" w:name="_Hlk485218044"/>
      <w:r w:rsidR="001C7BE2" w:rsidRPr="001C7BE2">
        <w:rPr>
          <w:rFonts w:cs="Times New Roman"/>
          <w:b/>
          <w:color w:val="000000" w:themeColor="text1"/>
          <w:sz w:val="20"/>
          <w:szCs w:val="20"/>
        </w:rPr>
        <w:t xml:space="preserve">na </w:t>
      </w:r>
      <w:r w:rsidR="0015638C" w:rsidRPr="0015638C">
        <w:rPr>
          <w:rFonts w:cs="Times New Roman"/>
          <w:b/>
          <w:color w:val="000000" w:themeColor="text1"/>
          <w:sz w:val="20"/>
          <w:szCs w:val="20"/>
        </w:rPr>
        <w:t xml:space="preserve">przygotowanie strategii wejścia na rynek Stanów Zjednoczonych </w:t>
      </w:r>
      <w:r w:rsidR="00A472F8" w:rsidRPr="001C7BE2">
        <w:rPr>
          <w:rFonts w:eastAsia="Times New Roman" w:cs="Times New Roman"/>
          <w:bCs/>
          <w:sz w:val="20"/>
          <w:szCs w:val="20"/>
          <w:lang w:eastAsia="pl-PL"/>
        </w:rPr>
        <w:t>składam</w:t>
      </w:r>
      <w:r w:rsidR="00A472F8" w:rsidRPr="00710E08">
        <w:rPr>
          <w:rFonts w:eastAsia="Times New Roman" w:cs="Times New Roman"/>
          <w:bCs/>
          <w:sz w:val="20"/>
          <w:szCs w:val="20"/>
          <w:lang w:eastAsia="pl-PL"/>
        </w:rPr>
        <w:t xml:space="preserve"> poniższą ofertę.</w:t>
      </w:r>
    </w:p>
    <w:bookmarkEnd w:id="1"/>
    <w:p w:rsidR="00243820" w:rsidRPr="008C01BB" w:rsidRDefault="00243820" w:rsidP="00D35284">
      <w:pPr>
        <w:pStyle w:val="Standard"/>
        <w:jc w:val="both"/>
        <w:rPr>
          <w:b/>
          <w:sz w:val="20"/>
          <w:szCs w:val="20"/>
        </w:rPr>
      </w:pPr>
    </w:p>
    <w:p w:rsidR="00D35284" w:rsidRPr="007F383F" w:rsidRDefault="00D35284" w:rsidP="00D3528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243820" w:rsidRPr="007F383F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Dane Oferenta</w:t>
            </w: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KRS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podmiotu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Podmiot spełnia warunek dotyczący zakazu udzielenia zamówień podmiotom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powiązanym *</w:t>
            </w:r>
          </w:p>
        </w:tc>
        <w:tc>
          <w:tcPr>
            <w:tcW w:w="5843" w:type="dxa"/>
            <w:shd w:val="clear" w:color="auto" w:fill="auto"/>
            <w:vAlign w:val="center"/>
          </w:tcPr>
          <w:p w:rsidR="00243820" w:rsidRPr="007F383F" w:rsidRDefault="00243820" w:rsidP="004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(TAK/NIE)</w:t>
            </w:r>
          </w:p>
        </w:tc>
      </w:tr>
      <w:tr w:rsidR="00243820" w:rsidRPr="007F383F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Dane </w:t>
            </w: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9D9D9" w:themeFill="background1" w:themeFillShade="D9"/>
                <w:lang w:eastAsia="pl-PL"/>
              </w:rPr>
              <w:t>Osoby Kontaktowej</w:t>
            </w: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Parametry oferty</w:t>
            </w: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przygotowania oferty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Określenie przedmiotu oferty (zakres i szczegółowy opis oferowanych usług/produktów)</w:t>
            </w:r>
          </w:p>
        </w:tc>
      </w:tr>
      <w:tr w:rsidR="00243820" w:rsidRPr="007F383F" w:rsidTr="0040085D">
        <w:trPr>
          <w:trHeight w:val="1476"/>
          <w:jc w:val="center"/>
        </w:trPr>
        <w:tc>
          <w:tcPr>
            <w:tcW w:w="9212" w:type="dxa"/>
            <w:gridSpan w:val="2"/>
            <w:shd w:val="clear" w:color="auto" w:fill="auto"/>
          </w:tcPr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A174E" w:rsidRDefault="00FA174E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A174E" w:rsidRDefault="00FA174E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Odniesienie do kryteriów wyboru oferty</w:t>
            </w:r>
          </w:p>
        </w:tc>
      </w:tr>
      <w:tr w:rsidR="00243820" w:rsidRPr="007F383F" w:rsidTr="0040085D">
        <w:trPr>
          <w:trHeight w:val="661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5B0CAF" w:rsidRDefault="005B0CAF" w:rsidP="0040085D">
            <w:pPr>
              <w:pStyle w:val="redniecieniowanie1akcent11"/>
              <w:snapToGrid w:val="0"/>
            </w:pPr>
          </w:p>
          <w:p w:rsidR="005B0CAF" w:rsidRDefault="00243820" w:rsidP="0015638C">
            <w:pPr>
              <w:pStyle w:val="redniecieniowanie1akcent11"/>
              <w:snapToGrid w:val="0"/>
            </w:pPr>
            <w:r>
              <w:t xml:space="preserve">Wartość zamówienia netto </w:t>
            </w:r>
            <w:r w:rsidR="0015638C">
              <w:t>(PLN)</w:t>
            </w:r>
          </w:p>
        </w:tc>
        <w:tc>
          <w:tcPr>
            <w:tcW w:w="5843" w:type="dxa"/>
            <w:shd w:val="clear" w:color="auto" w:fill="auto"/>
          </w:tcPr>
          <w:p w:rsidR="00243820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5B0CAF" w:rsidRDefault="005B0CAF" w:rsidP="004008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CAF" w:rsidRDefault="0015638C" w:rsidP="0040085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638C">
              <w:rPr>
                <w:rFonts w:ascii="Times New Roman" w:hAnsi="Times New Roman" w:cs="Times New Roman"/>
                <w:sz w:val="20"/>
                <w:szCs w:val="20"/>
              </w:rPr>
              <w:t>Termin realizacji przedmiotu zamówienia</w:t>
            </w:r>
            <w:r w:rsidRPr="0015638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(liczba pełnych dni kalendarzowych)</w:t>
            </w:r>
          </w:p>
          <w:p w:rsidR="0015638C" w:rsidRPr="00FA174E" w:rsidRDefault="0015638C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3820" w:rsidRPr="00FE31C9" w:rsidTr="0040085D">
        <w:trPr>
          <w:jc w:val="center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:rsidR="00243820" w:rsidRPr="00FE31C9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Załączniki do formularza*</w:t>
            </w:r>
          </w:p>
        </w:tc>
      </w:tr>
      <w:tr w:rsidR="00243820" w:rsidRPr="007F383F" w:rsidTr="0040085D">
        <w:trPr>
          <w:jc w:val="center"/>
        </w:trPr>
        <w:tc>
          <w:tcPr>
            <w:tcW w:w="3369" w:type="dxa"/>
            <w:shd w:val="clear" w:color="auto" w:fill="auto"/>
          </w:tcPr>
          <w:p w:rsidR="00243820" w:rsidRPr="00FE31C9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Załącznik nr 2 Oświadczenie o spełnieniu wszystkich warunków udziału w postępowaniu </w:t>
            </w:r>
          </w:p>
        </w:tc>
        <w:tc>
          <w:tcPr>
            <w:tcW w:w="5843" w:type="dxa"/>
            <w:shd w:val="clear" w:color="auto" w:fill="auto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(TAK/NIE)</w:t>
            </w:r>
          </w:p>
        </w:tc>
      </w:tr>
      <w:tr w:rsidR="00243820" w:rsidTr="0040085D">
        <w:trPr>
          <w:trHeight w:val="780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243820" w:rsidRPr="007F383F" w:rsidRDefault="00243820" w:rsidP="004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Załącznik nr 3 Oświadczenie o braku powiązań osobowych i kapitałowych</w:t>
            </w:r>
          </w:p>
        </w:tc>
        <w:tc>
          <w:tcPr>
            <w:tcW w:w="5843" w:type="dxa"/>
            <w:shd w:val="clear" w:color="auto" w:fill="auto"/>
          </w:tcPr>
          <w:p w:rsidR="00243820" w:rsidRDefault="00243820" w:rsidP="0040085D">
            <w:r w:rsidRPr="00FC2B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(TAK/NIE)</w:t>
            </w:r>
          </w:p>
        </w:tc>
      </w:tr>
    </w:tbl>
    <w:p w:rsidR="00D35284" w:rsidRPr="007F383F" w:rsidRDefault="00D35284" w:rsidP="00D352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284" w:rsidRDefault="00D35284" w:rsidP="00D35284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x-none"/>
        </w:rPr>
      </w:pPr>
    </w:p>
    <w:p w:rsidR="00D35284" w:rsidRPr="007F383F" w:rsidRDefault="00D35284" w:rsidP="00D35284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x-none" w:eastAsia="x-none"/>
        </w:rPr>
      </w:pPr>
      <w:r w:rsidRPr="007F383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x-none" w:eastAsia="x-none"/>
        </w:rPr>
        <w:t>Oświadczenie oferenta:</w:t>
      </w:r>
    </w:p>
    <w:p w:rsidR="00D35284" w:rsidRDefault="000C30DC" w:rsidP="00D352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zapoznałam/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35284" w:rsidRPr="007F38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się z Zapytaniem Ofertowym i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moja</w:t>
      </w:r>
      <w:r w:rsidR="00D35284" w:rsidRPr="007F383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oferta zawiera wszystkie elementy określone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D35284" w:rsidRPr="007F383F">
        <w:rPr>
          <w:rFonts w:ascii="Times New Roman" w:eastAsia="Times New Roman" w:hAnsi="Times New Roman" w:cs="Times New Roman"/>
          <w:sz w:val="20"/>
          <w:szCs w:val="20"/>
          <w:lang w:eastAsia="pl-PL"/>
        </w:rPr>
        <w:t>w Zapytaniu.</w:t>
      </w:r>
    </w:p>
    <w:p w:rsidR="000C30DC" w:rsidRPr="007F383F" w:rsidRDefault="000C30DC" w:rsidP="00D352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D35284" w:rsidRPr="007F383F" w:rsidTr="000C30DC">
        <w:trPr>
          <w:trHeight w:val="622"/>
        </w:trPr>
        <w:tc>
          <w:tcPr>
            <w:tcW w:w="3936" w:type="dxa"/>
            <w:shd w:val="clear" w:color="auto" w:fill="auto"/>
          </w:tcPr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osoby upoważnionej do złożenia oferty</w:t>
            </w:r>
          </w:p>
        </w:tc>
        <w:tc>
          <w:tcPr>
            <w:tcW w:w="5276" w:type="dxa"/>
            <w:shd w:val="clear" w:color="auto" w:fill="auto"/>
          </w:tcPr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284" w:rsidRPr="007F383F" w:rsidTr="000F4B12">
        <w:tc>
          <w:tcPr>
            <w:tcW w:w="3936" w:type="dxa"/>
            <w:shd w:val="clear" w:color="auto" w:fill="auto"/>
          </w:tcPr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i podpis</w:t>
            </w:r>
          </w:p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76" w:type="dxa"/>
            <w:shd w:val="clear" w:color="auto" w:fill="auto"/>
          </w:tcPr>
          <w:p w:rsidR="00D35284" w:rsidRPr="007F383F" w:rsidRDefault="00D35284" w:rsidP="000F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35284" w:rsidRPr="007F383F" w:rsidRDefault="00D35284" w:rsidP="00D352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284" w:rsidRPr="007F383F" w:rsidRDefault="00D35284" w:rsidP="00D352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35284" w:rsidRPr="007F383F" w:rsidRDefault="00D35284" w:rsidP="00D35284">
      <w:pPr>
        <w:rPr>
          <w:rFonts w:ascii="Times New Roman" w:hAnsi="Times New Roman" w:cs="Times New Roman"/>
          <w:sz w:val="20"/>
          <w:szCs w:val="20"/>
        </w:rPr>
      </w:pPr>
    </w:p>
    <w:p w:rsidR="00D35284" w:rsidRPr="00D35284" w:rsidRDefault="00D35284" w:rsidP="00D35284"/>
    <w:sectPr w:rsidR="00D35284" w:rsidRPr="00D35284" w:rsidSect="00D35284">
      <w:headerReference w:type="default" r:id="rId7"/>
      <w:pgSz w:w="11906" w:h="16838"/>
      <w:pgMar w:top="1417" w:right="1274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DD6" w:rsidRDefault="001D7DD6" w:rsidP="00AE7D67">
      <w:pPr>
        <w:spacing w:after="0" w:line="240" w:lineRule="auto"/>
      </w:pPr>
      <w:r>
        <w:separator/>
      </w:r>
    </w:p>
  </w:endnote>
  <w:endnote w:type="continuationSeparator" w:id="0">
    <w:p w:rsidR="001D7DD6" w:rsidRDefault="001D7DD6" w:rsidP="00AE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DD6" w:rsidRDefault="001D7DD6" w:rsidP="00AE7D67">
      <w:pPr>
        <w:spacing w:after="0" w:line="240" w:lineRule="auto"/>
      </w:pPr>
      <w:r>
        <w:separator/>
      </w:r>
    </w:p>
  </w:footnote>
  <w:footnote w:type="continuationSeparator" w:id="0">
    <w:p w:rsidR="001D7DD6" w:rsidRDefault="001D7DD6" w:rsidP="00AE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2FD" w:rsidRDefault="004072FD">
    <w:pPr>
      <w:pStyle w:val="Nagwek"/>
    </w:pPr>
    <w:r>
      <w:rPr>
        <w:noProof/>
        <w:lang w:eastAsia="pl-PL"/>
      </w:rPr>
      <w:drawing>
        <wp:inline distT="0" distB="0" distL="0" distR="0" wp14:anchorId="754D69DC">
          <wp:extent cx="1180158" cy="629107"/>
          <wp:effectExtent l="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305" cy="646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</w:t>
    </w:r>
    <w:r>
      <w:rPr>
        <w:noProof/>
        <w:lang w:eastAsia="pl-PL"/>
      </w:rPr>
      <w:drawing>
        <wp:inline distT="0" distB="0" distL="0" distR="0" wp14:anchorId="4278647E">
          <wp:extent cx="1550822" cy="61090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1795" cy="615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lang w:eastAsia="pl-PL"/>
      </w:rPr>
      <w:drawing>
        <wp:inline distT="0" distB="0" distL="0" distR="0" wp14:anchorId="1F59F1EA">
          <wp:extent cx="1514246" cy="495157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844" cy="4969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Calibri" w:hAnsi="Times New Roman" w:cs="Times New Roman"/>
        <w:b w:val="0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7" w15:restartNumberingAfterBreak="0">
    <w:nsid w:val="0000000D"/>
    <w:multiLevelType w:val="singleLevel"/>
    <w:tmpl w:val="21CC173E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  <w:sz w:val="24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/>
      </w:rPr>
    </w:lvl>
  </w:abstractNum>
  <w:abstractNum w:abstractNumId="10" w15:restartNumberingAfterBreak="0">
    <w:nsid w:val="00000010"/>
    <w:multiLevelType w:val="singleLevel"/>
    <w:tmpl w:val="B2B8B79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b w:val="0"/>
        <w:color w:val="auto"/>
      </w:rPr>
    </w:lvl>
  </w:abstractNum>
  <w:abstractNum w:abstractNumId="1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2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0D134BA8"/>
    <w:multiLevelType w:val="hybridMultilevel"/>
    <w:tmpl w:val="588208A0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3EA3367D"/>
    <w:multiLevelType w:val="hybridMultilevel"/>
    <w:tmpl w:val="1F7089B8"/>
    <w:lvl w:ilvl="0" w:tplc="1A7ECEE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0D0CCC"/>
    <w:multiLevelType w:val="hybridMultilevel"/>
    <w:tmpl w:val="ED6A84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892700"/>
    <w:multiLevelType w:val="hybridMultilevel"/>
    <w:tmpl w:val="C4AC739A"/>
    <w:lvl w:ilvl="0" w:tplc="0000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6"/>
  </w:num>
  <w:num w:numId="14">
    <w:abstractNumId w:val="12"/>
  </w:num>
  <w:num w:numId="15">
    <w:abstractNumId w:val="15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67"/>
    <w:rsid w:val="00003A1D"/>
    <w:rsid w:val="00086511"/>
    <w:rsid w:val="000A6FA9"/>
    <w:rsid w:val="000C30DC"/>
    <w:rsid w:val="000C66D1"/>
    <w:rsid w:val="00112FAC"/>
    <w:rsid w:val="0015638C"/>
    <w:rsid w:val="00166B8D"/>
    <w:rsid w:val="00173EE6"/>
    <w:rsid w:val="00173F71"/>
    <w:rsid w:val="001C7BE2"/>
    <w:rsid w:val="001D7DD6"/>
    <w:rsid w:val="001F4455"/>
    <w:rsid w:val="00243820"/>
    <w:rsid w:val="00326C02"/>
    <w:rsid w:val="003828BD"/>
    <w:rsid w:val="003A2C09"/>
    <w:rsid w:val="003F245A"/>
    <w:rsid w:val="00400CFD"/>
    <w:rsid w:val="004072FD"/>
    <w:rsid w:val="004A0C23"/>
    <w:rsid w:val="00520106"/>
    <w:rsid w:val="0052676B"/>
    <w:rsid w:val="00570624"/>
    <w:rsid w:val="005B0CAF"/>
    <w:rsid w:val="006859AB"/>
    <w:rsid w:val="007231E6"/>
    <w:rsid w:val="00733FEF"/>
    <w:rsid w:val="007906DD"/>
    <w:rsid w:val="00802A68"/>
    <w:rsid w:val="008063D3"/>
    <w:rsid w:val="00806C31"/>
    <w:rsid w:val="0082191A"/>
    <w:rsid w:val="00937188"/>
    <w:rsid w:val="00990CA3"/>
    <w:rsid w:val="00A472F8"/>
    <w:rsid w:val="00AC709F"/>
    <w:rsid w:val="00AE7D67"/>
    <w:rsid w:val="00AF41A7"/>
    <w:rsid w:val="00B51881"/>
    <w:rsid w:val="00C503C3"/>
    <w:rsid w:val="00C75EEA"/>
    <w:rsid w:val="00C855E9"/>
    <w:rsid w:val="00D26468"/>
    <w:rsid w:val="00D35284"/>
    <w:rsid w:val="00D608F9"/>
    <w:rsid w:val="00D87197"/>
    <w:rsid w:val="00E030E0"/>
    <w:rsid w:val="00E37245"/>
    <w:rsid w:val="00EA49F1"/>
    <w:rsid w:val="00EF00B4"/>
    <w:rsid w:val="00EF27B2"/>
    <w:rsid w:val="00F16470"/>
    <w:rsid w:val="00F32C31"/>
    <w:rsid w:val="00F42414"/>
    <w:rsid w:val="00F54645"/>
    <w:rsid w:val="00F929E5"/>
    <w:rsid w:val="00FA174E"/>
    <w:rsid w:val="00F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B6A3DC-7A1D-4DED-ACD0-9BBE7BEC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D6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67"/>
  </w:style>
  <w:style w:type="paragraph" w:styleId="Stopka">
    <w:name w:val="footer"/>
    <w:basedOn w:val="Normalny"/>
    <w:link w:val="StopkaZnak"/>
    <w:uiPriority w:val="99"/>
    <w:unhideWhenUsed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D67"/>
  </w:style>
  <w:style w:type="character" w:styleId="Hipercze">
    <w:name w:val="Hyperlink"/>
    <w:rsid w:val="00AE7D67"/>
    <w:rPr>
      <w:color w:val="0000FF"/>
      <w:u w:val="single"/>
    </w:rPr>
  </w:style>
  <w:style w:type="paragraph" w:styleId="Akapitzlist">
    <w:name w:val="List Paragraph"/>
    <w:basedOn w:val="Normalny"/>
    <w:qFormat/>
    <w:rsid w:val="00AE7D67"/>
    <w:pPr>
      <w:ind w:left="708"/>
    </w:pPr>
  </w:style>
  <w:style w:type="paragraph" w:customStyle="1" w:styleId="redniecieniowanie1akcent11">
    <w:name w:val="Średnie cieniowanie 1 — akcent 11"/>
    <w:rsid w:val="00AE7D6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AE7D67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Standard">
    <w:name w:val="Standard"/>
    <w:rsid w:val="00AE7D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customStyle="1" w:styleId="Wzmianka1">
    <w:name w:val="Wzmianka1"/>
    <w:basedOn w:val="Domylnaczcionkaakapitu"/>
    <w:uiPriority w:val="99"/>
    <w:semiHidden/>
    <w:unhideWhenUsed/>
    <w:rsid w:val="006859A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Sylwia Misterkiewicz-Lis</cp:lastModifiedBy>
  <cp:revision>4</cp:revision>
  <dcterms:created xsi:type="dcterms:W3CDTF">2017-09-27T13:15:00Z</dcterms:created>
  <dcterms:modified xsi:type="dcterms:W3CDTF">2017-10-09T10:04:00Z</dcterms:modified>
</cp:coreProperties>
</file>